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D3B2" w14:textId="77777777" w:rsidR="00DC2975" w:rsidRDefault="00DC2975" w:rsidP="005B0AA8">
      <w:pPr>
        <w:suppressAutoHyphens w:val="0"/>
        <w:rPr>
          <w:b/>
          <w:i/>
          <w:sz w:val="22"/>
          <w:szCs w:val="22"/>
        </w:rPr>
      </w:pPr>
    </w:p>
    <w:p w14:paraId="5AA40F15" w14:textId="1C900E34" w:rsidR="00F52747" w:rsidRPr="00E62BAE" w:rsidRDefault="00F93C5A" w:rsidP="000D79B7">
      <w:pPr>
        <w:suppressAutoHyphens w:val="0"/>
        <w:jc w:val="right"/>
        <w:rPr>
          <w:b/>
          <w:i/>
          <w:sz w:val="22"/>
          <w:szCs w:val="22"/>
          <w:lang w:eastAsia="pl-PL"/>
        </w:rPr>
      </w:pPr>
      <w:r w:rsidRPr="00E62BAE">
        <w:rPr>
          <w:b/>
          <w:i/>
          <w:sz w:val="22"/>
          <w:szCs w:val="22"/>
        </w:rPr>
        <w:t xml:space="preserve">Załącznik nr </w:t>
      </w:r>
      <w:r w:rsidR="007B1FE3">
        <w:rPr>
          <w:b/>
          <w:i/>
          <w:sz w:val="22"/>
          <w:szCs w:val="22"/>
        </w:rPr>
        <w:t>2</w:t>
      </w:r>
      <w:r w:rsidR="000D79B7">
        <w:rPr>
          <w:b/>
          <w:i/>
          <w:sz w:val="22"/>
          <w:szCs w:val="22"/>
        </w:rPr>
        <w:t xml:space="preserve"> do SWZ</w:t>
      </w:r>
    </w:p>
    <w:p w14:paraId="62E3740A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4AE7948D" w14:textId="77777777" w:rsidR="00516F60" w:rsidRDefault="00516F60" w:rsidP="00516F60">
      <w:pPr>
        <w:pStyle w:val="Bezodstpw"/>
        <w:rPr>
          <w:b/>
        </w:rPr>
      </w:pPr>
    </w:p>
    <w:p w14:paraId="313AB4CC" w14:textId="77777777" w:rsidR="00516F60" w:rsidRDefault="00516F60" w:rsidP="00516F60">
      <w:pPr>
        <w:pStyle w:val="Bezodstpw"/>
        <w:rPr>
          <w:b/>
        </w:rPr>
      </w:pPr>
      <w:r w:rsidRPr="000D2021">
        <w:rPr>
          <w:b/>
        </w:rPr>
        <w:t>WYKONAWCA:</w:t>
      </w:r>
    </w:p>
    <w:p w14:paraId="3436CC34" w14:textId="77777777" w:rsidR="00516F60" w:rsidRPr="000D2021" w:rsidRDefault="00516F60" w:rsidP="00516F60">
      <w:pPr>
        <w:pStyle w:val="Bezodstpw"/>
        <w:rPr>
          <w:b/>
        </w:rPr>
      </w:pPr>
    </w:p>
    <w:p w14:paraId="3544B56B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27F08B23" w14:textId="77777777" w:rsidR="00516F60" w:rsidRPr="00842991" w:rsidRDefault="0099763D" w:rsidP="00516F60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516F60" w:rsidRPr="00842991">
        <w:rPr>
          <w:i/>
          <w:sz w:val="16"/>
          <w:szCs w:val="16"/>
        </w:rPr>
        <w:t>)</w:t>
      </w:r>
    </w:p>
    <w:p w14:paraId="52167935" w14:textId="77777777" w:rsidR="00516F60" w:rsidRDefault="00516F60" w:rsidP="00516F60">
      <w:pPr>
        <w:pStyle w:val="Bezodstpw"/>
        <w:rPr>
          <w:u w:val="single"/>
        </w:rPr>
      </w:pPr>
    </w:p>
    <w:p w14:paraId="3822F64D" w14:textId="77777777" w:rsidR="000F2F5F" w:rsidRDefault="000F2F5F" w:rsidP="00570A3A">
      <w:pPr>
        <w:pStyle w:val="Bezodstpw"/>
        <w:jc w:val="both"/>
        <w:rPr>
          <w:szCs w:val="22"/>
        </w:rPr>
      </w:pPr>
    </w:p>
    <w:p w14:paraId="304FB021" w14:textId="77777777" w:rsidR="00F936ED" w:rsidRDefault="00F936ED" w:rsidP="00570A3A">
      <w:pPr>
        <w:pStyle w:val="Bezodstpw"/>
        <w:jc w:val="both"/>
        <w:rPr>
          <w:szCs w:val="22"/>
        </w:rPr>
      </w:pPr>
    </w:p>
    <w:p w14:paraId="022B23AF" w14:textId="33099886" w:rsidR="00637565" w:rsidRDefault="00637565" w:rsidP="00637565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E70193">
        <w:rPr>
          <w:rFonts w:eastAsia="Calibri"/>
          <w:b/>
          <w:bCs/>
          <w:i/>
          <w:szCs w:val="22"/>
          <w:lang w:eastAsia="en-US"/>
        </w:rPr>
        <w:t>OŚWIADCZENIE</w:t>
      </w:r>
    </w:p>
    <w:p w14:paraId="4C04AA1E" w14:textId="77777777" w:rsidR="00637565" w:rsidRPr="00E70193" w:rsidRDefault="00637565" w:rsidP="00637565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 w:rsidRPr="00E70193">
        <w:rPr>
          <w:rFonts w:eastAsia="Calibri"/>
          <w:b/>
          <w:bCs/>
          <w:i/>
          <w:sz w:val="20"/>
          <w:lang w:eastAsia="en-US"/>
        </w:rPr>
        <w:t>WYKONAWCY/</w:t>
      </w:r>
      <w:r w:rsidRPr="00E70193">
        <w:rPr>
          <w:b/>
          <w:sz w:val="20"/>
        </w:rPr>
        <w:t xml:space="preserve"> </w:t>
      </w:r>
      <w:r w:rsidRPr="00E70193">
        <w:rPr>
          <w:b/>
          <w:i/>
          <w:sz w:val="20"/>
        </w:rPr>
        <w:t>WYKONAWCY WSPÓLNIE UBIEGAJĄCEGO SIĘ O UDZIELENIE ZAMÓWIENIA</w:t>
      </w:r>
    </w:p>
    <w:p w14:paraId="69FF2DEB" w14:textId="77777777" w:rsidR="00637565" w:rsidRPr="009F719B" w:rsidRDefault="00637565" w:rsidP="00637565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F719B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F719B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</w:p>
    <w:p w14:paraId="657138EC" w14:textId="77777777" w:rsidR="00637565" w:rsidRDefault="00637565" w:rsidP="00637565">
      <w:pPr>
        <w:pStyle w:val="Bezodstpw"/>
        <w:jc w:val="center"/>
        <w:rPr>
          <w:b/>
          <w:u w:val="single"/>
        </w:rPr>
      </w:pPr>
    </w:p>
    <w:p w14:paraId="7D918C39" w14:textId="122D0DA5" w:rsidR="00637565" w:rsidRPr="00B804F8" w:rsidRDefault="00637565" w:rsidP="00637565">
      <w:pPr>
        <w:pStyle w:val="Bezodstpw"/>
        <w:jc w:val="center"/>
        <w:rPr>
          <w:b/>
          <w:u w:val="single"/>
        </w:rPr>
      </w:pPr>
      <w:r w:rsidRPr="00B804F8">
        <w:rPr>
          <w:b/>
          <w:u w:val="single"/>
        </w:rPr>
        <w:t>dotyczące</w:t>
      </w:r>
    </w:p>
    <w:p w14:paraId="53BD7093" w14:textId="77777777" w:rsidR="00637565" w:rsidRPr="00637565" w:rsidRDefault="00637565" w:rsidP="00637565">
      <w:pPr>
        <w:pStyle w:val="Bezodstpw"/>
        <w:jc w:val="center"/>
        <w:rPr>
          <w:b/>
          <w:szCs w:val="22"/>
        </w:rPr>
      </w:pPr>
      <w:r w:rsidRPr="00637565">
        <w:rPr>
          <w:b/>
          <w:szCs w:val="22"/>
        </w:rPr>
        <w:t>przesłanek wykluczenia z art. 5k Rozporządzenia 833/2014 oraz art. 7 ust. 1 ustawy o szczególnych rozwiązaniach w zakresie przeciwdziałania wspieraniu agresji na Ukrainę</w:t>
      </w:r>
    </w:p>
    <w:p w14:paraId="3A6FE08B" w14:textId="259499A3" w:rsidR="003B663A" w:rsidRPr="00637565" w:rsidRDefault="00637565" w:rsidP="00637565">
      <w:pPr>
        <w:jc w:val="center"/>
        <w:rPr>
          <w:b/>
          <w:sz w:val="22"/>
          <w:szCs w:val="22"/>
        </w:rPr>
      </w:pPr>
      <w:r w:rsidRPr="00637565">
        <w:rPr>
          <w:b/>
          <w:sz w:val="22"/>
          <w:szCs w:val="22"/>
        </w:rPr>
        <w:t>oraz służących ochronie bezpieczeństwa narodowego</w:t>
      </w:r>
    </w:p>
    <w:p w14:paraId="58C5B04E" w14:textId="77777777" w:rsidR="00637565" w:rsidRDefault="00637565" w:rsidP="00637565">
      <w:pPr>
        <w:rPr>
          <w:rFonts w:eastAsia="MS Mincho"/>
        </w:rPr>
      </w:pPr>
    </w:p>
    <w:p w14:paraId="0E412EBC" w14:textId="77777777" w:rsidR="003B663A" w:rsidRDefault="003B663A" w:rsidP="003B663A">
      <w:pPr>
        <w:pStyle w:val="Bezodstpw"/>
        <w:jc w:val="both"/>
      </w:pPr>
      <w:bookmarkStart w:id="0" w:name="_Hlk216169616"/>
      <w:r w:rsidRPr="00570A3A">
        <w:t>Na potrzeby postępowania o udzielenie zamówienia publicznego</w:t>
      </w:r>
      <w:r>
        <w:t xml:space="preserve"> </w:t>
      </w:r>
      <w:r w:rsidRPr="00570A3A">
        <w:t xml:space="preserve">pn. </w:t>
      </w:r>
    </w:p>
    <w:p w14:paraId="75AA9911" w14:textId="3A6194E4" w:rsidR="003B663A" w:rsidRDefault="003B663A" w:rsidP="003B663A">
      <w:pPr>
        <w:pStyle w:val="Bezodstpw"/>
        <w:ind w:right="-57"/>
        <w:jc w:val="both"/>
      </w:pPr>
      <w:r>
        <w:rPr>
          <w:b/>
          <w:i/>
        </w:rPr>
        <w:t>„</w:t>
      </w:r>
      <w:bookmarkStart w:id="1" w:name="_Hlk216779819"/>
      <w:r>
        <w:rPr>
          <w:b/>
          <w:i/>
        </w:rPr>
        <w:t xml:space="preserve">DOSTAWA </w:t>
      </w:r>
      <w:r w:rsidR="008D68C3">
        <w:rPr>
          <w:b/>
          <w:bCs/>
          <w:i/>
          <w:szCs w:val="22"/>
        </w:rPr>
        <w:t xml:space="preserve">SPRZĘTU </w:t>
      </w:r>
      <w:r w:rsidR="001A665E">
        <w:rPr>
          <w:b/>
          <w:bCs/>
          <w:i/>
          <w:szCs w:val="22"/>
        </w:rPr>
        <w:t xml:space="preserve">KOMPUTEROWEGO </w:t>
      </w:r>
      <w:r w:rsidR="003B50E9">
        <w:rPr>
          <w:b/>
          <w:bCs/>
          <w:i/>
          <w:szCs w:val="22"/>
        </w:rPr>
        <w:t xml:space="preserve">I OPROGRAMOWANIA </w:t>
      </w:r>
      <w:r w:rsidR="008D68C3">
        <w:rPr>
          <w:b/>
          <w:bCs/>
          <w:i/>
          <w:szCs w:val="22"/>
        </w:rPr>
        <w:t>WRAZ Z WDROŻENIEM</w:t>
      </w:r>
      <w:bookmarkEnd w:id="1"/>
      <w:r>
        <w:rPr>
          <w:b/>
          <w:i/>
        </w:rPr>
        <w:t>”</w:t>
      </w:r>
      <w:r w:rsidRPr="004B32AC">
        <w:t xml:space="preserve"> </w:t>
      </w:r>
    </w:p>
    <w:p w14:paraId="7AA7FE2E" w14:textId="27FDAEDA" w:rsidR="008D68C3" w:rsidRDefault="008D68C3" w:rsidP="003B663A">
      <w:pPr>
        <w:pStyle w:val="Bezodstpw"/>
        <w:ind w:right="-57"/>
        <w:jc w:val="both"/>
        <w:rPr>
          <w:iCs/>
          <w:szCs w:val="22"/>
        </w:rPr>
      </w:pPr>
      <w:bookmarkStart w:id="2" w:name="_Hlk216779772"/>
      <w:r w:rsidRPr="009E0AF3">
        <w:rPr>
          <w:szCs w:val="22"/>
        </w:rPr>
        <w:t>w zakresie projektu „Wdrożenie e-usług w</w:t>
      </w:r>
      <w:r>
        <w:rPr>
          <w:szCs w:val="22"/>
        </w:rPr>
        <w:t> </w:t>
      </w:r>
      <w:r w:rsidRPr="009E0AF3">
        <w:rPr>
          <w:szCs w:val="22"/>
        </w:rPr>
        <w:t>Samodzielnym Publicznym Zespole Opieki Zdrowotnej w</w:t>
      </w:r>
      <w:r w:rsidR="001A665E">
        <w:rPr>
          <w:szCs w:val="22"/>
        </w:rPr>
        <w:t> </w:t>
      </w:r>
      <w:r w:rsidRPr="009E0AF3">
        <w:rPr>
          <w:szCs w:val="22"/>
        </w:rPr>
        <w:t xml:space="preserve">Leżajsku” w ramach Krajowego Planu Odbudowy i Zwiększania Odporności Komponent D „Efektywność, dostępność i jakość systemu ochrony zdrowia” </w:t>
      </w:r>
      <w:r w:rsidRPr="009E0AF3">
        <w:rPr>
          <w:iCs/>
          <w:szCs w:val="22"/>
        </w:rPr>
        <w:t>Inwestycja D1.1.2 „Przyspieszenie procesów transformacji cyfrowej ochrony zdrowia poprzez dalszy rozwój usług cyfrowych w ochronie zdrowia”</w:t>
      </w:r>
      <w:bookmarkEnd w:id="2"/>
    </w:p>
    <w:p w14:paraId="3A2B86AD" w14:textId="031FEBDC" w:rsidR="003B663A" w:rsidRDefault="003B663A" w:rsidP="003B663A">
      <w:pPr>
        <w:pStyle w:val="Bezodstpw"/>
        <w:ind w:right="-57"/>
        <w:jc w:val="both"/>
      </w:pPr>
      <w:r w:rsidRPr="00570A3A">
        <w:t xml:space="preserve">prowadzonego przez </w:t>
      </w:r>
      <w:r>
        <w:t>Samodzielny Publiczny Zespół Opieki Zdrowotnej w Leżajsku</w:t>
      </w:r>
      <w:r w:rsidRPr="00570A3A">
        <w:t xml:space="preserve">, </w:t>
      </w:r>
    </w:p>
    <w:p w14:paraId="32DA6122" w14:textId="77777777" w:rsidR="003B663A" w:rsidRDefault="003B663A" w:rsidP="003B663A">
      <w:pPr>
        <w:pStyle w:val="Bezodstpw"/>
        <w:jc w:val="both"/>
      </w:pPr>
      <w:r w:rsidRPr="00570A3A">
        <w:t>oświadczam, co następuje:</w:t>
      </w:r>
      <w:bookmarkEnd w:id="0"/>
    </w:p>
    <w:p w14:paraId="5A1A56B8" w14:textId="77777777" w:rsidR="00637565" w:rsidRDefault="00637565" w:rsidP="00637565">
      <w:pPr>
        <w:pStyle w:val="Bezodstpw"/>
        <w:rPr>
          <w:b/>
          <w:u w:val="single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8"/>
      </w:tblGrid>
      <w:tr w:rsidR="00637565" w14:paraId="4D18ABEA" w14:textId="77777777" w:rsidTr="00637565">
        <w:tc>
          <w:tcPr>
            <w:tcW w:w="9498" w:type="dxa"/>
            <w:shd w:val="clear" w:color="auto" w:fill="C6D9F1" w:themeFill="text2" w:themeFillTint="33"/>
          </w:tcPr>
          <w:p w14:paraId="57149EB0" w14:textId="77777777" w:rsidR="00637565" w:rsidRPr="00582EC6" w:rsidRDefault="00637565" w:rsidP="00637565">
            <w:pPr>
              <w:pStyle w:val="Bezodstpw"/>
              <w:rPr>
                <w:b/>
                <w:highlight w:val="lightGray"/>
              </w:rPr>
            </w:pPr>
            <w:r w:rsidRPr="00582EC6">
              <w:rPr>
                <w:b/>
              </w:rPr>
              <w:t>OŚWIADCZENIA DOTYCZĄCE PODSTAW WYKLUCZENIA:</w:t>
            </w:r>
          </w:p>
        </w:tc>
      </w:tr>
    </w:tbl>
    <w:p w14:paraId="46881204" w14:textId="77777777" w:rsidR="00637565" w:rsidRDefault="00637565" w:rsidP="00637565">
      <w:pPr>
        <w:pStyle w:val="Bezodstpw"/>
        <w:jc w:val="both"/>
      </w:pPr>
    </w:p>
    <w:p w14:paraId="6D27ED68" w14:textId="646C332B" w:rsidR="00637565" w:rsidRPr="009254F8" w:rsidRDefault="00637565" w:rsidP="00637565">
      <w:pPr>
        <w:pStyle w:val="Bezodstpw"/>
        <w:numPr>
          <w:ilvl w:val="0"/>
          <w:numId w:val="77"/>
        </w:numPr>
        <w:ind w:left="284" w:hanging="284"/>
        <w:jc w:val="both"/>
        <w:rPr>
          <w:szCs w:val="21"/>
        </w:rPr>
      </w:pPr>
      <w:r w:rsidRPr="009254F8">
        <w:rPr>
          <w:szCs w:val="21"/>
        </w:rPr>
        <w:t>Oświadczam</w:t>
      </w:r>
      <w:r>
        <w:rPr>
          <w:szCs w:val="21"/>
        </w:rPr>
        <w:t>/y</w:t>
      </w:r>
      <w:r w:rsidRPr="009254F8">
        <w:rPr>
          <w:szCs w:val="21"/>
        </w:rPr>
        <w:t>, że nie podleg</w:t>
      </w:r>
      <w:r>
        <w:rPr>
          <w:szCs w:val="21"/>
        </w:rPr>
        <w:t>am/y</w:t>
      </w:r>
      <w:r w:rsidRPr="009254F8">
        <w:rPr>
          <w:szCs w:val="21"/>
        </w:rPr>
        <w:t xml:space="preserve"> wykluczen</w:t>
      </w:r>
      <w:r>
        <w:rPr>
          <w:szCs w:val="21"/>
        </w:rPr>
        <w:t xml:space="preserve">iu z postępowania na podstawie </w:t>
      </w:r>
      <w:r w:rsidRPr="009254F8">
        <w:rPr>
          <w:szCs w:val="21"/>
        </w:rPr>
        <w:t>art. 5k rozporządzenia Rady (UE) nr 833/2014 z dnia 31 lipca 2014 r. dotyczącego środków ograniczających w związku z</w:t>
      </w:r>
      <w:r>
        <w:rPr>
          <w:szCs w:val="21"/>
        </w:rPr>
        <w:t> </w:t>
      </w:r>
      <w:r w:rsidRPr="009254F8">
        <w:rPr>
          <w:szCs w:val="21"/>
        </w:rPr>
        <w:t xml:space="preserve">działaniami Rosji destabilizującymi sytuację na Ukrainie (Dz. Urz. UE nr L 229 z 31.7.2014, str. 1), dalej: rozporządzenie 833/2014, w brzmieniu nadanym rozporządzeniem Rady (UE) </w:t>
      </w:r>
      <w:bookmarkStart w:id="3" w:name="_Hlk213224203"/>
      <w:r w:rsidRPr="009254F8">
        <w:rPr>
          <w:szCs w:val="21"/>
        </w:rPr>
        <w:t>2022/576</w:t>
      </w:r>
      <w:r w:rsidR="00434323">
        <w:rPr>
          <w:szCs w:val="21"/>
        </w:rPr>
        <w:t xml:space="preserve"> i </w:t>
      </w:r>
      <w:r w:rsidR="00434323" w:rsidRPr="000421AC">
        <w:rPr>
          <w:szCs w:val="21"/>
        </w:rPr>
        <w:t>2025/2033</w:t>
      </w:r>
      <w:r w:rsidR="00434323" w:rsidRPr="009254F8">
        <w:rPr>
          <w:szCs w:val="21"/>
        </w:rPr>
        <w:t xml:space="preserve"> </w:t>
      </w:r>
      <w:r w:rsidRPr="009254F8">
        <w:rPr>
          <w:szCs w:val="21"/>
        </w:rPr>
        <w:t xml:space="preserve"> w</w:t>
      </w:r>
      <w:r>
        <w:rPr>
          <w:szCs w:val="21"/>
        </w:rPr>
        <w:t> </w:t>
      </w:r>
      <w:r w:rsidRPr="009254F8">
        <w:rPr>
          <w:szCs w:val="21"/>
        </w:rPr>
        <w:t>sprawie zmiany rozporządzenia (UE) nr 833/2014 dotyczącego środków ograniczających w związku z działaniami Rosji destabilizującymi sytuację na Ukrainie</w:t>
      </w:r>
      <w:bookmarkEnd w:id="3"/>
      <w:r w:rsidRPr="009254F8">
        <w:rPr>
          <w:szCs w:val="21"/>
        </w:rPr>
        <w:t>.</w:t>
      </w:r>
      <w:r w:rsidRPr="009254F8">
        <w:rPr>
          <w:rStyle w:val="Odwoanieprzypisudolnego"/>
          <w:rFonts w:eastAsiaTheme="majorEastAsia"/>
          <w:szCs w:val="21"/>
        </w:rPr>
        <w:footnoteReference w:id="1"/>
      </w:r>
    </w:p>
    <w:p w14:paraId="2FCB9356" w14:textId="77777777" w:rsidR="00637565" w:rsidRPr="009075DB" w:rsidRDefault="00637565" w:rsidP="00637565">
      <w:pPr>
        <w:pStyle w:val="Bezodstpw"/>
        <w:numPr>
          <w:ilvl w:val="0"/>
          <w:numId w:val="77"/>
        </w:numPr>
        <w:ind w:left="284" w:hanging="284"/>
        <w:jc w:val="both"/>
        <w:rPr>
          <w:szCs w:val="22"/>
        </w:rPr>
      </w:pPr>
      <w:r w:rsidRPr="009254F8">
        <w:rPr>
          <w:szCs w:val="21"/>
        </w:rPr>
        <w:t>Oświadczam</w:t>
      </w:r>
      <w:r>
        <w:rPr>
          <w:szCs w:val="21"/>
        </w:rPr>
        <w:t>/y</w:t>
      </w:r>
      <w:r w:rsidRPr="009254F8">
        <w:rPr>
          <w:szCs w:val="21"/>
        </w:rPr>
        <w:t xml:space="preserve">, że w stosunku do </w:t>
      </w:r>
      <w:r>
        <w:rPr>
          <w:szCs w:val="21"/>
        </w:rPr>
        <w:t xml:space="preserve">Mnie/Nas </w:t>
      </w:r>
      <w:r w:rsidRPr="009254F8">
        <w:rPr>
          <w:szCs w:val="21"/>
        </w:rPr>
        <w:t xml:space="preserve">nie zachodzą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szCs w:val="21"/>
        </w:rPr>
        <w:t>z 2025 poz. 514</w:t>
      </w:r>
      <w:r w:rsidRPr="009254F8">
        <w:rPr>
          <w:szCs w:val="21"/>
        </w:rPr>
        <w:t>).</w:t>
      </w:r>
      <w:r w:rsidRPr="009254F8">
        <w:rPr>
          <w:rStyle w:val="Odwoanieprzypisudolnego"/>
          <w:rFonts w:eastAsiaTheme="majorEastAsia"/>
          <w:szCs w:val="21"/>
        </w:rPr>
        <w:footnoteReference w:id="2"/>
      </w:r>
    </w:p>
    <w:p w14:paraId="2FE01B17" w14:textId="77777777" w:rsidR="00637565" w:rsidRDefault="00637565" w:rsidP="00637565"/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0F47BFAE" w14:textId="77777777" w:rsidTr="00637565">
        <w:tc>
          <w:tcPr>
            <w:tcW w:w="9356" w:type="dxa"/>
            <w:shd w:val="clear" w:color="auto" w:fill="C6D9F1" w:themeFill="text2" w:themeFillTint="33"/>
          </w:tcPr>
          <w:p w14:paraId="0B1DBF7C" w14:textId="77777777" w:rsidR="00637565" w:rsidRPr="00966AF1" w:rsidRDefault="00637565" w:rsidP="008744E4">
            <w:pPr>
              <w:pStyle w:val="Bezodstpw"/>
              <w:ind w:left="-57"/>
              <w:jc w:val="both"/>
              <w:rPr>
                <w:b/>
              </w:rPr>
            </w:pPr>
            <w:r w:rsidRPr="00405E9E">
              <w:rPr>
                <w:b/>
              </w:rPr>
              <w:lastRenderedPageBreak/>
              <w:t>OŚWIADCZENIE DOTYCZĄCE PODWYKONAWCY, NA KTÓREGO PRZYPADA PONAD 10% WARTOŚCI ZAMÓWIENIA:</w:t>
            </w:r>
          </w:p>
        </w:tc>
      </w:tr>
    </w:tbl>
    <w:p w14:paraId="4E914290" w14:textId="77777777" w:rsidR="00637565" w:rsidRDefault="00637565" w:rsidP="00637565">
      <w:pPr>
        <w:pStyle w:val="Bezodstpw"/>
        <w:jc w:val="both"/>
        <w:rPr>
          <w:color w:val="0070C0"/>
          <w:sz w:val="16"/>
          <w:szCs w:val="16"/>
        </w:rPr>
      </w:pPr>
      <w:r w:rsidRPr="00093C14">
        <w:rPr>
          <w:color w:val="0070C0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C5CAB23" w14:textId="77777777" w:rsidR="00637565" w:rsidRDefault="00637565" w:rsidP="00637565">
      <w:pPr>
        <w:pStyle w:val="Bezodstpw"/>
        <w:jc w:val="both"/>
        <w:rPr>
          <w:color w:val="0070C0"/>
          <w:sz w:val="16"/>
          <w:szCs w:val="16"/>
        </w:rPr>
      </w:pPr>
    </w:p>
    <w:p w14:paraId="3F368BC3" w14:textId="520B08C7" w:rsidR="00637565" w:rsidRPr="00093C14" w:rsidRDefault="00637565" w:rsidP="00637565">
      <w:pPr>
        <w:pStyle w:val="Bezodstpw"/>
        <w:jc w:val="both"/>
        <w:rPr>
          <w:szCs w:val="21"/>
        </w:rPr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93C14">
        <w:rPr>
          <w:szCs w:val="21"/>
        </w:rPr>
        <w:t>, że w stosunku do następującego podmiotu, będącego podwykonawcą, na którego</w:t>
      </w:r>
      <w:r>
        <w:rPr>
          <w:szCs w:val="21"/>
        </w:rPr>
        <w:t xml:space="preserve"> </w:t>
      </w:r>
      <w:r w:rsidRPr="00093C14">
        <w:rPr>
          <w:szCs w:val="21"/>
        </w:rPr>
        <w:t>przypada ponad 10% wartości zamówienia: …..….……</w:t>
      </w:r>
      <w:r>
        <w:rPr>
          <w:szCs w:val="21"/>
        </w:rPr>
        <w:t>………………………………………………………………</w:t>
      </w:r>
    </w:p>
    <w:p w14:paraId="2A9C8F5C" w14:textId="77777777" w:rsidR="00637565" w:rsidRPr="00093C14" w:rsidRDefault="00637565" w:rsidP="00637565">
      <w:pPr>
        <w:pStyle w:val="Bezodstpw"/>
        <w:ind w:left="284"/>
        <w:rPr>
          <w:szCs w:val="21"/>
        </w:rPr>
      </w:pPr>
      <w:r>
        <w:rPr>
          <w:szCs w:val="16"/>
          <w:vertAlign w:val="superscript"/>
        </w:rPr>
        <w:t xml:space="preserve">                                                                                                         </w:t>
      </w:r>
      <w:r w:rsidRPr="00093C14">
        <w:rPr>
          <w:szCs w:val="16"/>
          <w:vertAlign w:val="superscript"/>
        </w:rPr>
        <w:t>(podać pełną nazwę/firmę, adres, a także w zależności od podmiotu: NIP/PESEL, KRS/</w:t>
      </w:r>
      <w:proofErr w:type="spellStart"/>
      <w:r w:rsidRPr="00093C14">
        <w:rPr>
          <w:szCs w:val="16"/>
          <w:vertAlign w:val="superscript"/>
        </w:rPr>
        <w:t>CEiDG</w:t>
      </w:r>
      <w:proofErr w:type="spellEnd"/>
      <w:r w:rsidRPr="00093C14">
        <w:rPr>
          <w:szCs w:val="16"/>
          <w:vertAlign w:val="superscript"/>
        </w:rPr>
        <w:t>)</w:t>
      </w:r>
    </w:p>
    <w:p w14:paraId="533475E4" w14:textId="05D617BD" w:rsidR="00637565" w:rsidRPr="00405E9E" w:rsidRDefault="00637565" w:rsidP="00637565">
      <w:pPr>
        <w:jc w:val="both"/>
        <w:rPr>
          <w:sz w:val="22"/>
          <w:szCs w:val="22"/>
        </w:rPr>
      </w:pPr>
      <w:r w:rsidRPr="00405E9E">
        <w:rPr>
          <w:sz w:val="22"/>
          <w:szCs w:val="22"/>
        </w:rPr>
        <w:t>nie zachodzą podstawy wykluczenia z postępowania o udzielenie zamówienia przewidziane w  art. 5k rozporządzenia 833/2014 w brzmieniu nadanym rozporządzeniem 2022</w:t>
      </w:r>
      <w:r w:rsidRPr="00434323">
        <w:rPr>
          <w:sz w:val="22"/>
          <w:szCs w:val="22"/>
        </w:rPr>
        <w:t>/576</w:t>
      </w:r>
      <w:r w:rsidR="00434323" w:rsidRPr="00434323">
        <w:rPr>
          <w:sz w:val="22"/>
          <w:szCs w:val="22"/>
        </w:rPr>
        <w:t xml:space="preserve"> i 2025/2033</w:t>
      </w:r>
      <w:r w:rsidRPr="00434323">
        <w:rPr>
          <w:sz w:val="22"/>
          <w:szCs w:val="22"/>
        </w:rPr>
        <w:t>.</w:t>
      </w:r>
    </w:p>
    <w:p w14:paraId="1E9B91E2" w14:textId="77777777" w:rsidR="00637565" w:rsidRDefault="00637565" w:rsidP="00637565">
      <w:pPr>
        <w:spacing w:line="360" w:lineRule="auto"/>
        <w:jc w:val="both"/>
        <w:rPr>
          <w:sz w:val="21"/>
          <w:szCs w:val="21"/>
        </w:rPr>
      </w:pP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392C80FE" w14:textId="77777777" w:rsidTr="00637565">
        <w:trPr>
          <w:trHeight w:val="70"/>
        </w:trPr>
        <w:tc>
          <w:tcPr>
            <w:tcW w:w="9356" w:type="dxa"/>
            <w:shd w:val="clear" w:color="auto" w:fill="C6D9F1" w:themeFill="text2" w:themeFillTint="33"/>
          </w:tcPr>
          <w:p w14:paraId="780A2B4F" w14:textId="77777777" w:rsidR="00637565" w:rsidRPr="00240A69" w:rsidRDefault="00637565" w:rsidP="008744E4">
            <w:pPr>
              <w:pStyle w:val="Bezodstpw"/>
              <w:ind w:left="-57"/>
              <w:jc w:val="both"/>
              <w:rPr>
                <w:b/>
              </w:rPr>
            </w:pPr>
            <w:r w:rsidRPr="00240A69">
              <w:rPr>
                <w:b/>
                <w:szCs w:val="21"/>
              </w:rPr>
              <w:t>OŚWIADCZENIE DOTYCZĄCE DOSTAWCY, NA KTÓREGO PRZYPADA PONAD 10% WARTOŚCI ZAMÓWIENIA</w:t>
            </w:r>
            <w:r w:rsidRPr="00240A69">
              <w:rPr>
                <w:b/>
              </w:rPr>
              <w:t xml:space="preserve">: </w:t>
            </w:r>
          </w:p>
        </w:tc>
      </w:tr>
    </w:tbl>
    <w:p w14:paraId="7B5D5D85" w14:textId="77777777" w:rsidR="00637565" w:rsidRPr="00093C14" w:rsidRDefault="00637565" w:rsidP="00637565">
      <w:pPr>
        <w:pStyle w:val="Bezodstpw"/>
        <w:jc w:val="both"/>
        <w:rPr>
          <w:color w:val="0070C0"/>
          <w:sz w:val="16"/>
          <w:szCs w:val="16"/>
        </w:rPr>
      </w:pPr>
      <w:r w:rsidRPr="00093C14">
        <w:rPr>
          <w:color w:val="0070C0"/>
          <w:sz w:val="16"/>
          <w:szCs w:val="16"/>
        </w:rPr>
        <w:t xml:space="preserve"> 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7D9C1EF" w14:textId="77777777" w:rsidR="00637565" w:rsidRDefault="00637565" w:rsidP="00637565">
      <w:pPr>
        <w:pStyle w:val="Bezodstpw"/>
        <w:rPr>
          <w:rFonts w:ascii="Arial" w:hAnsi="Arial" w:cs="Arial"/>
          <w:sz w:val="21"/>
          <w:szCs w:val="21"/>
        </w:rPr>
      </w:pPr>
    </w:p>
    <w:p w14:paraId="07F1C92A" w14:textId="5EDBD991" w:rsidR="00637565" w:rsidRPr="00093C14" w:rsidRDefault="00637565" w:rsidP="00637565">
      <w:pPr>
        <w:pStyle w:val="Bezodstpw"/>
        <w:jc w:val="both"/>
        <w:rPr>
          <w:szCs w:val="22"/>
        </w:rPr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93C14">
        <w:rPr>
          <w:szCs w:val="21"/>
        </w:rPr>
        <w:t>, że w stosunku do następującego podmiotu, będącego dostawcą, na którego przypada ponad 10% wartości zamówienia:</w:t>
      </w:r>
      <w:r>
        <w:rPr>
          <w:szCs w:val="22"/>
        </w:rPr>
        <w:t xml:space="preserve"> </w:t>
      </w:r>
      <w:r>
        <w:rPr>
          <w:szCs w:val="21"/>
        </w:rPr>
        <w:t>………………………………………………………………………………….</w:t>
      </w:r>
    </w:p>
    <w:p w14:paraId="61BF13D7" w14:textId="77777777" w:rsidR="00637565" w:rsidRDefault="00637565" w:rsidP="00637565">
      <w:pPr>
        <w:pStyle w:val="Bezodstpw"/>
        <w:ind w:left="360"/>
        <w:jc w:val="both"/>
        <w:rPr>
          <w:szCs w:val="16"/>
        </w:rPr>
      </w:pPr>
      <w:r>
        <w:rPr>
          <w:szCs w:val="16"/>
          <w:vertAlign w:val="superscript"/>
        </w:rPr>
        <w:t xml:space="preserve">                                                                                                </w:t>
      </w:r>
      <w:r w:rsidRPr="00093C14">
        <w:rPr>
          <w:szCs w:val="16"/>
          <w:vertAlign w:val="superscript"/>
        </w:rPr>
        <w:t>(podać pełną nazwę/firmę, adres, a także w zależności od podmiotu: NIP/PESEL, KRS/</w:t>
      </w:r>
      <w:proofErr w:type="spellStart"/>
      <w:r w:rsidRPr="00093C14">
        <w:rPr>
          <w:szCs w:val="16"/>
          <w:vertAlign w:val="superscript"/>
        </w:rPr>
        <w:t>CEiDG</w:t>
      </w:r>
      <w:proofErr w:type="spellEnd"/>
      <w:r w:rsidRPr="00093C14">
        <w:rPr>
          <w:szCs w:val="16"/>
          <w:vertAlign w:val="superscript"/>
        </w:rPr>
        <w:t>)</w:t>
      </w:r>
    </w:p>
    <w:p w14:paraId="7A691929" w14:textId="4D8DDC43" w:rsidR="00637565" w:rsidRPr="00093C14" w:rsidRDefault="00637565" w:rsidP="00637565">
      <w:pPr>
        <w:pStyle w:val="Bezodstpw"/>
        <w:jc w:val="both"/>
        <w:rPr>
          <w:szCs w:val="16"/>
        </w:rPr>
      </w:pPr>
      <w:r w:rsidRPr="00093C14">
        <w:rPr>
          <w:szCs w:val="21"/>
        </w:rPr>
        <w:t>nie</w:t>
      </w:r>
      <w:r w:rsidRPr="00093C14">
        <w:rPr>
          <w:szCs w:val="16"/>
        </w:rPr>
        <w:t xml:space="preserve"> </w:t>
      </w:r>
      <w:r w:rsidRPr="00093C14">
        <w:rPr>
          <w:szCs w:val="21"/>
        </w:rPr>
        <w:t>zachodzą podstawy wykluczenia z postępowania o udzielenie zamówienia przewidziane w art. 5k rozporządzenia 833/2014 w brzmieniu nadanym rozporządzeniem 2022/576</w:t>
      </w:r>
      <w:r w:rsidR="00434323">
        <w:rPr>
          <w:szCs w:val="21"/>
        </w:rPr>
        <w:t xml:space="preserve"> i </w:t>
      </w:r>
      <w:r w:rsidR="00434323" w:rsidRPr="00434323">
        <w:rPr>
          <w:szCs w:val="22"/>
        </w:rPr>
        <w:t>2025/2033</w:t>
      </w:r>
      <w:r w:rsidRPr="00093C14">
        <w:rPr>
          <w:szCs w:val="21"/>
        </w:rPr>
        <w:t>.</w:t>
      </w:r>
    </w:p>
    <w:p w14:paraId="2CF735FA" w14:textId="77777777" w:rsidR="00637565" w:rsidRDefault="00637565" w:rsidP="00637565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637565" w14:paraId="359AAAF0" w14:textId="77777777" w:rsidTr="00637565">
        <w:tc>
          <w:tcPr>
            <w:tcW w:w="9356" w:type="dxa"/>
            <w:shd w:val="clear" w:color="auto" w:fill="C6D9F1" w:themeFill="text2" w:themeFillTint="33"/>
          </w:tcPr>
          <w:p w14:paraId="4E5BDF84" w14:textId="77777777" w:rsidR="00637565" w:rsidRPr="000F2F5F" w:rsidRDefault="00637565" w:rsidP="008744E4">
            <w:pPr>
              <w:pStyle w:val="Bezodstpw"/>
              <w:ind w:left="-57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099C86D1" w14:textId="77777777" w:rsidR="00637565" w:rsidRPr="00637565" w:rsidRDefault="00637565" w:rsidP="00637565">
      <w:pPr>
        <w:pStyle w:val="Bezodstpw"/>
        <w:jc w:val="both"/>
        <w:rPr>
          <w:iCs/>
          <w:szCs w:val="22"/>
          <w:lang w:eastAsia="ar-SA"/>
        </w:rPr>
      </w:pPr>
    </w:p>
    <w:p w14:paraId="54ECBA4B" w14:textId="00D447A3" w:rsidR="00637565" w:rsidRPr="00261F84" w:rsidRDefault="00637565" w:rsidP="00637565">
      <w:pPr>
        <w:pStyle w:val="Bezodstpw"/>
        <w:jc w:val="both"/>
      </w:pPr>
      <w:r w:rsidRPr="00093C14">
        <w:rPr>
          <w:szCs w:val="21"/>
        </w:rPr>
        <w:t>Oświadczam</w:t>
      </w:r>
      <w:r>
        <w:rPr>
          <w:szCs w:val="21"/>
        </w:rPr>
        <w:t>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</w:t>
      </w:r>
      <w:r>
        <w:rPr>
          <w:szCs w:val="21"/>
        </w:rPr>
        <w:t> </w:t>
      </w:r>
      <w:r w:rsidRPr="000F2F5F">
        <w:rPr>
          <w:szCs w:val="21"/>
        </w:rPr>
        <w:t>błąd przy przedstawianiu informacji</w:t>
      </w:r>
      <w:r>
        <w:rPr>
          <w:szCs w:val="21"/>
        </w:rPr>
        <w:t>.</w:t>
      </w:r>
    </w:p>
    <w:p w14:paraId="123E3350" w14:textId="77777777" w:rsidR="00637565" w:rsidRDefault="00637565" w:rsidP="003B663A">
      <w:pPr>
        <w:rPr>
          <w:szCs w:val="22"/>
        </w:rPr>
      </w:pPr>
    </w:p>
    <w:sectPr w:rsidR="00637565" w:rsidSect="00DC2975"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361" w:right="1247" w:bottom="1361" w:left="1247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9464C" w14:textId="77777777" w:rsidR="00357C41" w:rsidRDefault="00357C41" w:rsidP="004F2C7C">
      <w:r>
        <w:separator/>
      </w:r>
    </w:p>
  </w:endnote>
  <w:endnote w:type="continuationSeparator" w:id="0">
    <w:p w14:paraId="242A668F" w14:textId="77777777" w:rsidR="00357C41" w:rsidRDefault="00357C41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A7F0" w14:textId="77777777" w:rsidR="00C05893" w:rsidRDefault="00F14D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9650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78473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247847372"/>
          <w:docPartObj>
            <w:docPartGallery w:val="Page Numbers (Top of Page)"/>
            <w:docPartUnique/>
          </w:docPartObj>
        </w:sdtPr>
        <w:sdtContent>
          <w:p w14:paraId="4B601CF0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142F17D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4784737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B9611D2" w14:textId="77777777" w:rsidR="00DC2975" w:rsidRPr="00DC2975" w:rsidRDefault="00DC2975">
            <w:pPr>
              <w:pStyle w:val="Stopka"/>
              <w:jc w:val="center"/>
              <w:rPr>
                <w:sz w:val="16"/>
                <w:szCs w:val="16"/>
              </w:rPr>
            </w:pPr>
            <w:r w:rsidRPr="00DC2975">
              <w:rPr>
                <w:sz w:val="16"/>
                <w:szCs w:val="16"/>
              </w:rPr>
              <w:t xml:space="preserve">Strona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PAGE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1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  <w:r w:rsidRPr="00DC2975">
              <w:rPr>
                <w:sz w:val="16"/>
                <w:szCs w:val="16"/>
              </w:rPr>
              <w:t xml:space="preserve"> z </w:t>
            </w:r>
            <w:r w:rsidR="00F14DE2" w:rsidRPr="00DC2975">
              <w:rPr>
                <w:b/>
                <w:sz w:val="16"/>
                <w:szCs w:val="16"/>
              </w:rPr>
              <w:fldChar w:fldCharType="begin"/>
            </w:r>
            <w:r w:rsidRPr="00DC2975">
              <w:rPr>
                <w:b/>
                <w:sz w:val="16"/>
                <w:szCs w:val="16"/>
              </w:rPr>
              <w:instrText>NUMPAGES</w:instrText>
            </w:r>
            <w:r w:rsidR="00F14DE2" w:rsidRPr="00DC2975">
              <w:rPr>
                <w:b/>
                <w:sz w:val="16"/>
                <w:szCs w:val="16"/>
              </w:rPr>
              <w:fldChar w:fldCharType="separate"/>
            </w:r>
            <w:r w:rsidR="00DD398A">
              <w:rPr>
                <w:b/>
                <w:noProof/>
                <w:sz w:val="16"/>
                <w:szCs w:val="16"/>
              </w:rPr>
              <w:t>2</w:t>
            </w:r>
            <w:r w:rsidR="00F14DE2" w:rsidRPr="00DC297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36911D" w14:textId="77777777" w:rsidR="00C05893" w:rsidRDefault="00C0589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67695" w14:textId="77777777" w:rsidR="00357C41" w:rsidRDefault="00357C41" w:rsidP="004F2C7C">
      <w:r>
        <w:separator/>
      </w:r>
    </w:p>
  </w:footnote>
  <w:footnote w:type="continuationSeparator" w:id="0">
    <w:p w14:paraId="51AED45F" w14:textId="77777777" w:rsidR="00357C41" w:rsidRDefault="00357C41" w:rsidP="004F2C7C">
      <w:r>
        <w:continuationSeparator/>
      </w:r>
    </w:p>
  </w:footnote>
  <w:footnote w:id="1">
    <w:p w14:paraId="18B3BC32" w14:textId="77777777" w:rsidR="00637565" w:rsidRPr="009075DB" w:rsidRDefault="00637565" w:rsidP="00637565">
      <w:pPr>
        <w:pStyle w:val="Tekstprzypisudolnego"/>
        <w:jc w:val="both"/>
        <w:rPr>
          <w:sz w:val="10"/>
          <w:szCs w:val="10"/>
        </w:rPr>
      </w:pPr>
      <w:r w:rsidRPr="009075DB">
        <w:rPr>
          <w:rStyle w:val="Odwoanieprzypisudolnego"/>
          <w:rFonts w:eastAsiaTheme="majorEastAsia"/>
          <w:sz w:val="10"/>
          <w:szCs w:val="10"/>
        </w:rPr>
        <w:footnoteRef/>
      </w:r>
      <w:r w:rsidRPr="009075DB">
        <w:rPr>
          <w:sz w:val="10"/>
          <w:szCs w:val="1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4781B0" w14:textId="77777777" w:rsidR="00637565" w:rsidRPr="009075DB" w:rsidRDefault="00637565" w:rsidP="00637565">
      <w:pPr>
        <w:pStyle w:val="Tekstprzypisudolnego"/>
        <w:numPr>
          <w:ilvl w:val="0"/>
          <w:numId w:val="76"/>
        </w:numPr>
        <w:ind w:left="284" w:hanging="284"/>
        <w:rPr>
          <w:sz w:val="10"/>
          <w:szCs w:val="10"/>
        </w:rPr>
      </w:pPr>
      <w:r w:rsidRPr="009075DB">
        <w:rPr>
          <w:sz w:val="10"/>
          <w:szCs w:val="10"/>
        </w:rPr>
        <w:t>obywateli rosyjskich lub osób fizycznych lub prawnych, podmiotów lub organów z siedzibą w Rosji;</w:t>
      </w:r>
    </w:p>
    <w:p w14:paraId="4C470744" w14:textId="39B6CB90" w:rsidR="00637565" w:rsidRPr="009075DB" w:rsidRDefault="00434323" w:rsidP="00637565">
      <w:pPr>
        <w:pStyle w:val="Tekstprzypisudolnego"/>
        <w:numPr>
          <w:ilvl w:val="0"/>
          <w:numId w:val="76"/>
        </w:numPr>
        <w:ind w:left="284" w:hanging="284"/>
        <w:rPr>
          <w:sz w:val="10"/>
          <w:szCs w:val="10"/>
        </w:rPr>
      </w:pPr>
      <w:r w:rsidRPr="00A955ED">
        <w:rPr>
          <w:sz w:val="10"/>
          <w:szCs w:val="10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5BEE9CBC" w14:textId="77777777" w:rsidR="00637565" w:rsidRPr="009075DB" w:rsidRDefault="00637565" w:rsidP="00637565">
      <w:pPr>
        <w:pStyle w:val="Tekstprzypisudolnego"/>
        <w:numPr>
          <w:ilvl w:val="0"/>
          <w:numId w:val="76"/>
        </w:numPr>
        <w:ind w:left="284" w:hanging="284"/>
        <w:rPr>
          <w:sz w:val="10"/>
          <w:szCs w:val="10"/>
        </w:rPr>
      </w:pPr>
      <w:r w:rsidRPr="009075DB">
        <w:rPr>
          <w:sz w:val="10"/>
          <w:szCs w:val="10"/>
        </w:rPr>
        <w:t>osób fizycznych lub prawnych, podmiotów lub organów działających w imieniu lub pod kierunkiem podmiotu, o którym mowa w lit. a) lub b) niniejszego ustępu,</w:t>
      </w:r>
    </w:p>
    <w:p w14:paraId="6BFFBAC0" w14:textId="77777777" w:rsidR="00637565" w:rsidRPr="009075DB" w:rsidRDefault="00637565" w:rsidP="00637565">
      <w:pPr>
        <w:pStyle w:val="Tekstprzypisudolnego"/>
        <w:ind w:left="284"/>
        <w:jc w:val="both"/>
        <w:rPr>
          <w:sz w:val="10"/>
          <w:szCs w:val="10"/>
        </w:rPr>
      </w:pPr>
      <w:r w:rsidRPr="009075DB">
        <w:rPr>
          <w:sz w:val="10"/>
          <w:szCs w:val="1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CAC4B84" w14:textId="77777777" w:rsidR="00637565" w:rsidRPr="009075DB" w:rsidRDefault="00637565" w:rsidP="00637565">
      <w:pPr>
        <w:jc w:val="both"/>
        <w:rPr>
          <w:color w:val="222222"/>
          <w:sz w:val="10"/>
          <w:szCs w:val="10"/>
        </w:rPr>
      </w:pPr>
      <w:r w:rsidRPr="009075DB">
        <w:rPr>
          <w:rStyle w:val="Odwoanieprzypisudolnego"/>
          <w:rFonts w:eastAsiaTheme="majorEastAsia"/>
          <w:sz w:val="10"/>
          <w:szCs w:val="10"/>
        </w:rPr>
        <w:footnoteRef/>
      </w:r>
      <w:r w:rsidRPr="009075DB">
        <w:rPr>
          <w:sz w:val="10"/>
          <w:szCs w:val="10"/>
        </w:rPr>
        <w:t xml:space="preserve"> </w:t>
      </w:r>
      <w:r w:rsidRPr="009075DB">
        <w:rPr>
          <w:color w:val="222222"/>
          <w:sz w:val="10"/>
          <w:szCs w:val="10"/>
        </w:rPr>
        <w:t xml:space="preserve">Zgodnie z treścią art. 7 ust. 1 ustawy z dnia 13 kwietnia 2022 r. </w:t>
      </w:r>
      <w:r w:rsidRPr="009075DB">
        <w:rPr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9075DB">
        <w:rPr>
          <w:color w:val="222222"/>
          <w:sz w:val="10"/>
          <w:szCs w:val="10"/>
        </w:rPr>
        <w:t xml:space="preserve">z </w:t>
      </w:r>
      <w:r w:rsidRPr="009075DB">
        <w:rPr>
          <w:color w:val="222222"/>
          <w:sz w:val="10"/>
          <w:szCs w:val="10"/>
          <w:lang w:eastAsia="pl-PL"/>
        </w:rPr>
        <w:t>postępowania o udzielenie zamówienia publicznego lub konkursu prowadzonego na podstawie ustawy Pzp wyklucza się:</w:t>
      </w:r>
    </w:p>
    <w:p w14:paraId="08D9D2DC" w14:textId="77777777" w:rsidR="00637565" w:rsidRPr="009075DB" w:rsidRDefault="00637565" w:rsidP="00637565">
      <w:pPr>
        <w:jc w:val="both"/>
        <w:rPr>
          <w:color w:val="222222"/>
          <w:sz w:val="10"/>
          <w:szCs w:val="10"/>
          <w:lang w:eastAsia="pl-PL"/>
        </w:rPr>
      </w:pPr>
      <w:r w:rsidRPr="009075DB">
        <w:rPr>
          <w:color w:val="222222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7AF579" w14:textId="77777777" w:rsidR="00637565" w:rsidRPr="009075DB" w:rsidRDefault="00637565" w:rsidP="00637565">
      <w:pPr>
        <w:jc w:val="both"/>
        <w:rPr>
          <w:color w:val="222222"/>
          <w:sz w:val="10"/>
          <w:szCs w:val="10"/>
        </w:rPr>
      </w:pPr>
      <w:r w:rsidRPr="009075DB">
        <w:rPr>
          <w:color w:val="222222"/>
          <w:sz w:val="10"/>
          <w:szCs w:val="10"/>
        </w:rPr>
        <w:t xml:space="preserve">2) </w:t>
      </w:r>
      <w:r w:rsidRPr="009075DB">
        <w:rPr>
          <w:color w:val="222222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27FB99" w14:textId="77777777" w:rsidR="00637565" w:rsidRPr="009075DB" w:rsidRDefault="00637565" w:rsidP="00637565">
      <w:pPr>
        <w:jc w:val="both"/>
        <w:rPr>
          <w:rFonts w:ascii="Arial" w:hAnsi="Arial" w:cs="Arial"/>
          <w:sz w:val="10"/>
          <w:szCs w:val="10"/>
        </w:rPr>
      </w:pPr>
      <w:r w:rsidRPr="009075DB">
        <w:rPr>
          <w:color w:val="222222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 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AF36" w14:textId="77777777" w:rsidR="00DC2975" w:rsidRDefault="003C3235" w:rsidP="00DC2975">
    <w:pPr>
      <w:jc w:val="center"/>
      <w:rPr>
        <w:b/>
        <w:i/>
        <w:sz w:val="22"/>
        <w:szCs w:val="22"/>
      </w:rPr>
    </w:pPr>
    <w:r w:rsidRPr="003C3235">
      <w:rPr>
        <w:b/>
        <w:i/>
        <w:noProof/>
        <w:sz w:val="22"/>
        <w:szCs w:val="22"/>
        <w:lang w:eastAsia="pl-PL"/>
      </w:rPr>
      <w:drawing>
        <wp:inline distT="0" distB="0" distL="0" distR="0" wp14:anchorId="194DAFFC" wp14:editId="54652811">
          <wp:extent cx="5760720" cy="57171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7066582" w14:textId="0F779C94" w:rsidR="00DC2975" w:rsidRDefault="003B663A" w:rsidP="00DC2975">
    <w:pPr>
      <w:rPr>
        <w:b/>
        <w:i/>
        <w:sz w:val="22"/>
        <w:szCs w:val="22"/>
      </w:rPr>
    </w:pPr>
    <w:r>
      <w:rPr>
        <w:b/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05FE" wp14:editId="4054C789">
              <wp:simplePos x="0" y="0"/>
              <wp:positionH relativeFrom="column">
                <wp:posOffset>257810</wp:posOffset>
              </wp:positionH>
              <wp:positionV relativeFrom="paragraph">
                <wp:posOffset>124460</wp:posOffset>
              </wp:positionV>
              <wp:extent cx="5715000" cy="0"/>
              <wp:effectExtent l="10160" t="10160" r="8890" b="8890"/>
              <wp:wrapNone/>
              <wp:docPr id="574358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95D67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3pt,9.8pt" to="470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" strokeweight=".26mm">
              <v:stroke joinstyle="miter"/>
            </v:line>
          </w:pict>
        </mc:Fallback>
      </mc:AlternateContent>
    </w:r>
  </w:p>
  <w:p w14:paraId="2B712397" w14:textId="77777777" w:rsidR="000D79B7" w:rsidRDefault="000D79B7" w:rsidP="00DC2975">
    <w:pPr>
      <w:rPr>
        <w:b/>
        <w:i/>
        <w:sz w:val="22"/>
        <w:szCs w:val="22"/>
      </w:rPr>
    </w:pPr>
  </w:p>
  <w:p w14:paraId="2E6F18E5" w14:textId="1F99BD0D" w:rsidR="00DC2975" w:rsidRPr="00DC2975" w:rsidRDefault="00DC2975" w:rsidP="00DC2975">
    <w:pPr>
      <w:rPr>
        <w:sz w:val="22"/>
        <w:szCs w:val="22"/>
      </w:rPr>
    </w:pPr>
    <w:r w:rsidRPr="000D79B7">
      <w:rPr>
        <w:b/>
        <w:i/>
        <w:sz w:val="22"/>
        <w:szCs w:val="22"/>
      </w:rPr>
      <w:t>Znak sprawy: DZP.261.1.</w:t>
    </w:r>
    <w:r w:rsidR="008D68C3">
      <w:rPr>
        <w:b/>
        <w:i/>
        <w:sz w:val="22"/>
        <w:szCs w:val="22"/>
      </w:rPr>
      <w:t>2</w:t>
    </w:r>
    <w:r w:rsidR="005F2AF5">
      <w:rPr>
        <w:b/>
        <w:i/>
        <w:sz w:val="22"/>
        <w:szCs w:val="22"/>
      </w:rPr>
      <w:t>9</w:t>
    </w:r>
    <w:r w:rsidR="000D79B7">
      <w:rPr>
        <w:b/>
        <w:i/>
        <w:sz w:val="22"/>
        <w:szCs w:val="22"/>
      </w:rPr>
      <w:t>.</w:t>
    </w:r>
    <w:r w:rsidRPr="000D79B7">
      <w:rPr>
        <w:b/>
        <w:i/>
        <w:sz w:val="22"/>
        <w:szCs w:val="2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826154F"/>
    <w:multiLevelType w:val="hybridMultilevel"/>
    <w:tmpl w:val="F1DE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70FB8"/>
    <w:multiLevelType w:val="hybridMultilevel"/>
    <w:tmpl w:val="76562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4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6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9B1D0D"/>
    <w:multiLevelType w:val="hybridMultilevel"/>
    <w:tmpl w:val="E020B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CAA9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1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2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7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0" w15:restartNumberingAfterBreak="0">
    <w:nsid w:val="7DC25BDF"/>
    <w:multiLevelType w:val="hybridMultilevel"/>
    <w:tmpl w:val="F1DE88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12138">
    <w:abstractNumId w:val="99"/>
  </w:num>
  <w:num w:numId="2" w16cid:durableId="1275017207">
    <w:abstractNumId w:val="57"/>
  </w:num>
  <w:num w:numId="3" w16cid:durableId="1442989056">
    <w:abstractNumId w:val="49"/>
  </w:num>
  <w:num w:numId="4" w16cid:durableId="424376758">
    <w:abstractNumId w:val="102"/>
  </w:num>
  <w:num w:numId="5" w16cid:durableId="1662005571">
    <w:abstractNumId w:val="94"/>
  </w:num>
  <w:num w:numId="6" w16cid:durableId="858616152">
    <w:abstractNumId w:val="52"/>
  </w:num>
  <w:num w:numId="7" w16cid:durableId="1241333233">
    <w:abstractNumId w:val="26"/>
  </w:num>
  <w:num w:numId="8" w16cid:durableId="852454687">
    <w:abstractNumId w:val="69"/>
  </w:num>
  <w:num w:numId="9" w16cid:durableId="1455103351">
    <w:abstractNumId w:val="43"/>
  </w:num>
  <w:num w:numId="10" w16cid:durableId="2099281918">
    <w:abstractNumId w:val="90"/>
  </w:num>
  <w:num w:numId="11" w16cid:durableId="541018515">
    <w:abstractNumId w:val="82"/>
  </w:num>
  <w:num w:numId="12" w16cid:durableId="1378121294">
    <w:abstractNumId w:val="77"/>
  </w:num>
  <w:num w:numId="13" w16cid:durableId="1297568427">
    <w:abstractNumId w:val="51"/>
  </w:num>
  <w:num w:numId="14" w16cid:durableId="2054034866">
    <w:abstractNumId w:val="86"/>
  </w:num>
  <w:num w:numId="15" w16cid:durableId="1180698997">
    <w:abstractNumId w:val="1"/>
  </w:num>
  <w:num w:numId="16" w16cid:durableId="490482915">
    <w:abstractNumId w:val="89"/>
  </w:num>
  <w:num w:numId="17" w16cid:durableId="851065341">
    <w:abstractNumId w:val="72"/>
  </w:num>
  <w:num w:numId="18" w16cid:durableId="70007107">
    <w:abstractNumId w:val="19"/>
  </w:num>
  <w:num w:numId="19" w16cid:durableId="2068844709">
    <w:abstractNumId w:val="85"/>
  </w:num>
  <w:num w:numId="20" w16cid:durableId="1605578970">
    <w:abstractNumId w:val="45"/>
  </w:num>
  <w:num w:numId="21" w16cid:durableId="650794089">
    <w:abstractNumId w:val="75"/>
  </w:num>
  <w:num w:numId="22" w16cid:durableId="379400912">
    <w:abstractNumId w:val="33"/>
  </w:num>
  <w:num w:numId="23" w16cid:durableId="322663481">
    <w:abstractNumId w:val="59"/>
  </w:num>
  <w:num w:numId="24" w16cid:durableId="1374842224">
    <w:abstractNumId w:val="66"/>
  </w:num>
  <w:num w:numId="25" w16cid:durableId="371730932">
    <w:abstractNumId w:val="63"/>
  </w:num>
  <w:num w:numId="26" w16cid:durableId="1029913411">
    <w:abstractNumId w:val="60"/>
  </w:num>
  <w:num w:numId="27" w16cid:durableId="789057437">
    <w:abstractNumId w:val="24"/>
  </w:num>
  <w:num w:numId="28" w16cid:durableId="1250044819">
    <w:abstractNumId w:val="37"/>
  </w:num>
  <w:num w:numId="29" w16cid:durableId="850333958">
    <w:abstractNumId w:val="25"/>
  </w:num>
  <w:num w:numId="30" w16cid:durableId="170486329">
    <w:abstractNumId w:val="20"/>
  </w:num>
  <w:num w:numId="31" w16cid:durableId="1965765141">
    <w:abstractNumId w:val="18"/>
  </w:num>
  <w:num w:numId="32" w16cid:durableId="205679784">
    <w:abstractNumId w:val="27"/>
  </w:num>
  <w:num w:numId="33" w16cid:durableId="1451243088">
    <w:abstractNumId w:val="93"/>
  </w:num>
  <w:num w:numId="34" w16cid:durableId="1832331136">
    <w:abstractNumId w:val="28"/>
  </w:num>
  <w:num w:numId="35" w16cid:durableId="115343508">
    <w:abstractNumId w:val="39"/>
  </w:num>
  <w:num w:numId="36" w16cid:durableId="1989702164">
    <w:abstractNumId w:val="16"/>
  </w:num>
  <w:num w:numId="37" w16cid:durableId="930435759">
    <w:abstractNumId w:val="4"/>
  </w:num>
  <w:num w:numId="38" w16cid:durableId="1575358246">
    <w:abstractNumId w:val="32"/>
  </w:num>
  <w:num w:numId="39" w16cid:durableId="529563250">
    <w:abstractNumId w:val="38"/>
  </w:num>
  <w:num w:numId="40" w16cid:durableId="1924487305">
    <w:abstractNumId w:val="101"/>
  </w:num>
  <w:num w:numId="41" w16cid:durableId="1476604330">
    <w:abstractNumId w:val="83"/>
  </w:num>
  <w:num w:numId="42" w16cid:durableId="1499268479">
    <w:abstractNumId w:val="36"/>
  </w:num>
  <w:num w:numId="43" w16cid:durableId="654140893">
    <w:abstractNumId w:val="70"/>
  </w:num>
  <w:num w:numId="44" w16cid:durableId="169179836">
    <w:abstractNumId w:val="96"/>
  </w:num>
  <w:num w:numId="45" w16cid:durableId="743264429">
    <w:abstractNumId w:val="58"/>
  </w:num>
  <w:num w:numId="46" w16cid:durableId="1899365898">
    <w:abstractNumId w:val="76"/>
  </w:num>
  <w:num w:numId="47" w16cid:durableId="184439729">
    <w:abstractNumId w:val="48"/>
  </w:num>
  <w:num w:numId="48" w16cid:durableId="2120643842">
    <w:abstractNumId w:val="67"/>
  </w:num>
  <w:num w:numId="49" w16cid:durableId="642586251">
    <w:abstractNumId w:val="46"/>
  </w:num>
  <w:num w:numId="50" w16cid:durableId="102574679">
    <w:abstractNumId w:val="62"/>
  </w:num>
  <w:num w:numId="51" w16cid:durableId="1915695765">
    <w:abstractNumId w:val="53"/>
  </w:num>
  <w:num w:numId="52" w16cid:durableId="1158768337">
    <w:abstractNumId w:val="56"/>
  </w:num>
  <w:num w:numId="53" w16cid:durableId="1805081460">
    <w:abstractNumId w:val="30"/>
  </w:num>
  <w:num w:numId="54" w16cid:durableId="1630668999">
    <w:abstractNumId w:val="23"/>
  </w:num>
  <w:num w:numId="55" w16cid:durableId="257447019">
    <w:abstractNumId w:val="73"/>
  </w:num>
  <w:num w:numId="56" w16cid:durableId="466121113">
    <w:abstractNumId w:val="91"/>
  </w:num>
  <w:num w:numId="57" w16cid:durableId="158204905">
    <w:abstractNumId w:val="13"/>
  </w:num>
  <w:num w:numId="58" w16cid:durableId="735395760">
    <w:abstractNumId w:val="54"/>
  </w:num>
  <w:num w:numId="59" w16cid:durableId="1111361479">
    <w:abstractNumId w:val="84"/>
  </w:num>
  <w:num w:numId="60" w16cid:durableId="1953050625">
    <w:abstractNumId w:val="87"/>
  </w:num>
  <w:num w:numId="61" w16cid:durableId="579683836">
    <w:abstractNumId w:val="74"/>
  </w:num>
  <w:num w:numId="62" w16cid:durableId="998726427">
    <w:abstractNumId w:val="17"/>
  </w:num>
  <w:num w:numId="63" w16cid:durableId="1945726163">
    <w:abstractNumId w:val="15"/>
  </w:num>
  <w:num w:numId="64" w16cid:durableId="1719815753">
    <w:abstractNumId w:val="98"/>
  </w:num>
  <w:num w:numId="65" w16cid:durableId="1434521827">
    <w:abstractNumId w:val="41"/>
  </w:num>
  <w:num w:numId="66" w16cid:durableId="607472055">
    <w:abstractNumId w:val="95"/>
  </w:num>
  <w:num w:numId="67" w16cid:durableId="1716075501">
    <w:abstractNumId w:val="71"/>
  </w:num>
  <w:num w:numId="68" w16cid:durableId="895775324">
    <w:abstractNumId w:val="42"/>
  </w:num>
  <w:num w:numId="69" w16cid:durableId="1419669860">
    <w:abstractNumId w:val="79"/>
  </w:num>
  <w:num w:numId="70" w16cid:durableId="715665590">
    <w:abstractNumId w:val="29"/>
  </w:num>
  <w:num w:numId="71" w16cid:durableId="1933969060">
    <w:abstractNumId w:val="64"/>
  </w:num>
  <w:num w:numId="72" w16cid:durableId="1707291921">
    <w:abstractNumId w:val="92"/>
  </w:num>
  <w:num w:numId="73" w16cid:durableId="1351487244">
    <w:abstractNumId w:val="14"/>
  </w:num>
  <w:num w:numId="74" w16cid:durableId="1842350897">
    <w:abstractNumId w:val="55"/>
  </w:num>
  <w:num w:numId="75" w16cid:durableId="1936162372">
    <w:abstractNumId w:val="78"/>
  </w:num>
  <w:num w:numId="76" w16cid:durableId="1280601506">
    <w:abstractNumId w:val="88"/>
  </w:num>
  <w:num w:numId="77" w16cid:durableId="947934793">
    <w:abstractNumId w:val="22"/>
  </w:num>
  <w:num w:numId="78" w16cid:durableId="243220662">
    <w:abstractNumId w:val="21"/>
  </w:num>
  <w:num w:numId="79" w16cid:durableId="1243250021">
    <w:abstractNumId w:val="10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21AC"/>
    <w:rsid w:val="00043E4B"/>
    <w:rsid w:val="000458B3"/>
    <w:rsid w:val="000465FF"/>
    <w:rsid w:val="00046A4C"/>
    <w:rsid w:val="00046AE4"/>
    <w:rsid w:val="00047947"/>
    <w:rsid w:val="000501D6"/>
    <w:rsid w:val="00051DBF"/>
    <w:rsid w:val="00051E0E"/>
    <w:rsid w:val="00052FE7"/>
    <w:rsid w:val="0005410E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C2F"/>
    <w:rsid w:val="00075F0C"/>
    <w:rsid w:val="0007715E"/>
    <w:rsid w:val="00083CEA"/>
    <w:rsid w:val="0008463C"/>
    <w:rsid w:val="000870D3"/>
    <w:rsid w:val="00091EA3"/>
    <w:rsid w:val="000939CC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B7"/>
    <w:rsid w:val="000D79C1"/>
    <w:rsid w:val="000D7F15"/>
    <w:rsid w:val="000E0D94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30CD0"/>
    <w:rsid w:val="0013167D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5DEB"/>
    <w:rsid w:val="0019682D"/>
    <w:rsid w:val="001A10C7"/>
    <w:rsid w:val="001A22DE"/>
    <w:rsid w:val="001A2407"/>
    <w:rsid w:val="001A296C"/>
    <w:rsid w:val="001A3E2F"/>
    <w:rsid w:val="001A665E"/>
    <w:rsid w:val="001A72C2"/>
    <w:rsid w:val="001A7BE4"/>
    <w:rsid w:val="001B13E3"/>
    <w:rsid w:val="001B5F5F"/>
    <w:rsid w:val="001B6962"/>
    <w:rsid w:val="001C0183"/>
    <w:rsid w:val="001C262D"/>
    <w:rsid w:val="001C41D1"/>
    <w:rsid w:val="001C6961"/>
    <w:rsid w:val="001C70D6"/>
    <w:rsid w:val="001C74B5"/>
    <w:rsid w:val="001D16BD"/>
    <w:rsid w:val="001D204F"/>
    <w:rsid w:val="001D7ADD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7335"/>
    <w:rsid w:val="002002C4"/>
    <w:rsid w:val="00200323"/>
    <w:rsid w:val="00200558"/>
    <w:rsid w:val="00200ECA"/>
    <w:rsid w:val="002044FD"/>
    <w:rsid w:val="00204953"/>
    <w:rsid w:val="00204F07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1F84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A44"/>
    <w:rsid w:val="002A5ECD"/>
    <w:rsid w:val="002A6524"/>
    <w:rsid w:val="002A74FF"/>
    <w:rsid w:val="002B1FF0"/>
    <w:rsid w:val="002B25C4"/>
    <w:rsid w:val="002B3640"/>
    <w:rsid w:val="002B3D53"/>
    <w:rsid w:val="002B51D9"/>
    <w:rsid w:val="002B566D"/>
    <w:rsid w:val="002B6AAC"/>
    <w:rsid w:val="002B7E75"/>
    <w:rsid w:val="002C13FF"/>
    <w:rsid w:val="002C33DA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57C41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4D10"/>
    <w:rsid w:val="003B50E9"/>
    <w:rsid w:val="003B663A"/>
    <w:rsid w:val="003B725D"/>
    <w:rsid w:val="003C15D7"/>
    <w:rsid w:val="003C1DF7"/>
    <w:rsid w:val="003C2649"/>
    <w:rsid w:val="003C3235"/>
    <w:rsid w:val="003C4E26"/>
    <w:rsid w:val="003C5587"/>
    <w:rsid w:val="003C56D5"/>
    <w:rsid w:val="003D0552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323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2B25"/>
    <w:rsid w:val="004D532C"/>
    <w:rsid w:val="004D6023"/>
    <w:rsid w:val="004E190D"/>
    <w:rsid w:val="004E3910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60D"/>
    <w:rsid w:val="00516F60"/>
    <w:rsid w:val="005170C5"/>
    <w:rsid w:val="00517CDD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D6DF6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2AF5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255B"/>
    <w:rsid w:val="006330FA"/>
    <w:rsid w:val="00633A36"/>
    <w:rsid w:val="00634987"/>
    <w:rsid w:val="00634F69"/>
    <w:rsid w:val="0063517E"/>
    <w:rsid w:val="00637565"/>
    <w:rsid w:val="00646C56"/>
    <w:rsid w:val="00647FCE"/>
    <w:rsid w:val="00650523"/>
    <w:rsid w:val="00652EAA"/>
    <w:rsid w:val="006540D2"/>
    <w:rsid w:val="00654D5C"/>
    <w:rsid w:val="00657BAC"/>
    <w:rsid w:val="00657EE1"/>
    <w:rsid w:val="0066078C"/>
    <w:rsid w:val="00661956"/>
    <w:rsid w:val="00664BCB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383D"/>
    <w:rsid w:val="006C42CC"/>
    <w:rsid w:val="006C609A"/>
    <w:rsid w:val="006D0FF1"/>
    <w:rsid w:val="006D31B1"/>
    <w:rsid w:val="006D3CD5"/>
    <w:rsid w:val="006D3D3B"/>
    <w:rsid w:val="006D4CF4"/>
    <w:rsid w:val="006D5401"/>
    <w:rsid w:val="006D5E91"/>
    <w:rsid w:val="006D66E8"/>
    <w:rsid w:val="006D7130"/>
    <w:rsid w:val="006E0B2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65D0"/>
    <w:rsid w:val="00716AFC"/>
    <w:rsid w:val="007172C1"/>
    <w:rsid w:val="00722630"/>
    <w:rsid w:val="00723E6F"/>
    <w:rsid w:val="00730EA0"/>
    <w:rsid w:val="00731A64"/>
    <w:rsid w:val="007333BE"/>
    <w:rsid w:val="00734974"/>
    <w:rsid w:val="007357FD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1C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1FE3"/>
    <w:rsid w:val="007B324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01F9"/>
    <w:rsid w:val="00833F0C"/>
    <w:rsid w:val="008350FA"/>
    <w:rsid w:val="008448CE"/>
    <w:rsid w:val="00847203"/>
    <w:rsid w:val="008478DE"/>
    <w:rsid w:val="00851A22"/>
    <w:rsid w:val="00851CBF"/>
    <w:rsid w:val="00860176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2D2A"/>
    <w:rsid w:val="008738F5"/>
    <w:rsid w:val="0087686D"/>
    <w:rsid w:val="008775FD"/>
    <w:rsid w:val="00880C0A"/>
    <w:rsid w:val="00882BBA"/>
    <w:rsid w:val="008878EB"/>
    <w:rsid w:val="00887B3F"/>
    <w:rsid w:val="0089041E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8C3"/>
    <w:rsid w:val="008D691E"/>
    <w:rsid w:val="008D7D9B"/>
    <w:rsid w:val="008E2076"/>
    <w:rsid w:val="008E2CD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6703"/>
    <w:rsid w:val="00966AA9"/>
    <w:rsid w:val="0096748C"/>
    <w:rsid w:val="009734AE"/>
    <w:rsid w:val="00973CD1"/>
    <w:rsid w:val="009752EE"/>
    <w:rsid w:val="00975BC1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9763D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8B9"/>
    <w:rsid w:val="009C6C4B"/>
    <w:rsid w:val="009C7A0B"/>
    <w:rsid w:val="009D1678"/>
    <w:rsid w:val="009D1D8A"/>
    <w:rsid w:val="009D288C"/>
    <w:rsid w:val="009D4C07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613E"/>
    <w:rsid w:val="009E73B3"/>
    <w:rsid w:val="009F2773"/>
    <w:rsid w:val="009F4EC0"/>
    <w:rsid w:val="009F6088"/>
    <w:rsid w:val="009F6EAB"/>
    <w:rsid w:val="009F719B"/>
    <w:rsid w:val="00A01782"/>
    <w:rsid w:val="00A0194B"/>
    <w:rsid w:val="00A0234E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1FA"/>
    <w:rsid w:val="00A37D8F"/>
    <w:rsid w:val="00A42D2F"/>
    <w:rsid w:val="00A42D63"/>
    <w:rsid w:val="00A434C1"/>
    <w:rsid w:val="00A43BE2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097B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615"/>
    <w:rsid w:val="00B27DE4"/>
    <w:rsid w:val="00B305B4"/>
    <w:rsid w:val="00B3254D"/>
    <w:rsid w:val="00B33A90"/>
    <w:rsid w:val="00B34F99"/>
    <w:rsid w:val="00B36E28"/>
    <w:rsid w:val="00B408B9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7337"/>
    <w:rsid w:val="00BC0168"/>
    <w:rsid w:val="00BC0717"/>
    <w:rsid w:val="00BC1582"/>
    <w:rsid w:val="00BC165C"/>
    <w:rsid w:val="00BC2D8F"/>
    <w:rsid w:val="00BC5673"/>
    <w:rsid w:val="00BC5A40"/>
    <w:rsid w:val="00BD0F37"/>
    <w:rsid w:val="00BD28C0"/>
    <w:rsid w:val="00BD2C2A"/>
    <w:rsid w:val="00BD4121"/>
    <w:rsid w:val="00BE10A4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E50"/>
    <w:rsid w:val="00C63947"/>
    <w:rsid w:val="00C65AF3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65"/>
    <w:rsid w:val="00CF7C4B"/>
    <w:rsid w:val="00D04206"/>
    <w:rsid w:val="00D06428"/>
    <w:rsid w:val="00D161A3"/>
    <w:rsid w:val="00D1676E"/>
    <w:rsid w:val="00D176F1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0B27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149D"/>
    <w:rsid w:val="00DC2613"/>
    <w:rsid w:val="00DC2975"/>
    <w:rsid w:val="00DC5831"/>
    <w:rsid w:val="00DD0073"/>
    <w:rsid w:val="00DD024F"/>
    <w:rsid w:val="00DD09EA"/>
    <w:rsid w:val="00DD0C78"/>
    <w:rsid w:val="00DD1C89"/>
    <w:rsid w:val="00DD25C8"/>
    <w:rsid w:val="00DD27B3"/>
    <w:rsid w:val="00DD398A"/>
    <w:rsid w:val="00DD3BD7"/>
    <w:rsid w:val="00DD3D8A"/>
    <w:rsid w:val="00DD4FBB"/>
    <w:rsid w:val="00DD5F33"/>
    <w:rsid w:val="00DD6748"/>
    <w:rsid w:val="00DE2539"/>
    <w:rsid w:val="00DE259C"/>
    <w:rsid w:val="00DE2B8E"/>
    <w:rsid w:val="00DE4A04"/>
    <w:rsid w:val="00DE7B6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4575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528"/>
    <w:rsid w:val="00E46B41"/>
    <w:rsid w:val="00E46D3A"/>
    <w:rsid w:val="00E510E5"/>
    <w:rsid w:val="00E522D2"/>
    <w:rsid w:val="00E52E1E"/>
    <w:rsid w:val="00E52FF3"/>
    <w:rsid w:val="00E540C3"/>
    <w:rsid w:val="00E56BAB"/>
    <w:rsid w:val="00E61453"/>
    <w:rsid w:val="00E62805"/>
    <w:rsid w:val="00E62BAE"/>
    <w:rsid w:val="00E6500E"/>
    <w:rsid w:val="00E65EA5"/>
    <w:rsid w:val="00E65F89"/>
    <w:rsid w:val="00E66685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52D1"/>
    <w:rsid w:val="00EA53F7"/>
    <w:rsid w:val="00EA7288"/>
    <w:rsid w:val="00EA7A03"/>
    <w:rsid w:val="00EB008C"/>
    <w:rsid w:val="00EB03B4"/>
    <w:rsid w:val="00EB4398"/>
    <w:rsid w:val="00EB56A0"/>
    <w:rsid w:val="00EB63E8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14DE2"/>
    <w:rsid w:val="00F21052"/>
    <w:rsid w:val="00F217BE"/>
    <w:rsid w:val="00F22A79"/>
    <w:rsid w:val="00F23638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274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4B46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6ED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AD6DF"/>
  <w15:docId w15:val="{9DEDF902-4A09-43A8-9DF0-92B465C2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936ED"/>
    <w:pPr>
      <w:keepNext/>
      <w:keepLines/>
      <w:spacing w:before="48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36ED"/>
    <w:rPr>
      <w:rFonts w:eastAsiaTheme="majorEastAsia" w:cstheme="majorBidi"/>
      <w:b/>
      <w:bCs/>
      <w:sz w:val="2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eastAsia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62E6-5519-43FA-9B1B-3675BA4D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2</cp:revision>
  <cp:lastPrinted>2022-10-17T08:16:00Z</cp:lastPrinted>
  <dcterms:created xsi:type="dcterms:W3CDTF">2025-12-19T10:22:00Z</dcterms:created>
  <dcterms:modified xsi:type="dcterms:W3CDTF">2025-12-19T10:22:00Z</dcterms:modified>
</cp:coreProperties>
</file>